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4429A1" w:rsidRPr="004429A1" w:rsidRDefault="00DB35A9" w:rsidP="004429A1">
      <w:pPr>
        <w:outlineLvl w:val="0"/>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Pr="004429A1">
        <w:rPr>
          <w:rStyle w:val="Strong"/>
          <w:b w:val="0"/>
          <w:sz w:val="22"/>
          <w:szCs w:val="22"/>
          <w:lang w:val="en-GB"/>
        </w:rPr>
        <w:t xml:space="preserve">General Hospital ”Đorđe Joanović”, </w:t>
      </w:r>
      <w:r w:rsidRPr="004429A1">
        <w:rPr>
          <w:rStyle w:val="Strong"/>
          <w:b w:val="0"/>
          <w:sz w:val="22"/>
          <w:szCs w:val="22"/>
          <w:lang w:val="en-GB"/>
        </w:rPr>
        <w:br/>
        <w:t>Postal address: Dr Vase Savića 5</w:t>
      </w:r>
      <w:r w:rsidRPr="004429A1">
        <w:rPr>
          <w:rStyle w:val="Strong"/>
          <w:b w:val="0"/>
          <w:sz w:val="22"/>
          <w:szCs w:val="22"/>
          <w:lang w:val="en-GB"/>
        </w:rPr>
        <w:br/>
        <w:t>Town: Zrenjanin</w:t>
      </w:r>
      <w:r w:rsidRPr="004429A1">
        <w:rPr>
          <w:rStyle w:val="Strong"/>
          <w:b w:val="0"/>
          <w:sz w:val="22"/>
          <w:szCs w:val="22"/>
          <w:lang w:val="en-GB"/>
        </w:rPr>
        <w:br/>
        <w:t>Postal Code: 23000</w:t>
      </w:r>
      <w:r w:rsidRPr="004429A1">
        <w:rPr>
          <w:rStyle w:val="Strong"/>
          <w:b w:val="0"/>
          <w:sz w:val="22"/>
          <w:szCs w:val="22"/>
          <w:lang w:val="en-GB"/>
        </w:rPr>
        <w:br/>
        <w:t>E-mail:</w:t>
      </w:r>
      <w:r w:rsidRPr="004429A1">
        <w:t xml:space="preserve"> </w:t>
      </w:r>
      <w:r w:rsidRPr="004429A1">
        <w:rPr>
          <w:rStyle w:val="Strong"/>
          <w:b w:val="0"/>
          <w:sz w:val="22"/>
          <w:szCs w:val="22"/>
          <w:lang w:val="en-GB"/>
        </w:rPr>
        <w:t>zdravkostojanov@gmail.com</w:t>
      </w:r>
      <w:r w:rsidRPr="004429A1">
        <w:rPr>
          <w:rStyle w:val="Strong"/>
          <w:b w:val="0"/>
          <w:sz w:val="22"/>
          <w:szCs w:val="22"/>
          <w:lang w:val="en-GB"/>
        </w:rPr>
        <w:br/>
        <w:t>Internet address:</w:t>
      </w:r>
      <w:r w:rsidRPr="004429A1">
        <w:t xml:space="preserve"> </w:t>
      </w:r>
      <w:r w:rsidRPr="004429A1">
        <w:rPr>
          <w:rStyle w:val="Strong"/>
          <w:b w:val="0"/>
          <w:sz w:val="22"/>
          <w:szCs w:val="22"/>
          <w:lang w:val="en-GB"/>
        </w:rPr>
        <w:t>https://bolnica.org.rs/</w:t>
      </w:r>
    </w:p>
    <w:p w:rsidR="00010B32" w:rsidRPr="00D67F00" w:rsidRDefault="004429A1" w:rsidP="004429A1">
      <w:pPr>
        <w:spacing w:beforeAutospacing="1" w:afterAutospacing="1"/>
        <w:rPr>
          <w:rStyle w:val="Strong"/>
          <w:sz w:val="22"/>
          <w:szCs w:val="22"/>
          <w:u w:val="single"/>
          <w:lang w:val="en-GB"/>
        </w:rPr>
      </w:pPr>
      <w:r>
        <w:rPr>
          <w:rStyle w:val="Strong"/>
          <w:sz w:val="22"/>
          <w:szCs w:val="22"/>
          <w:u w:val="single"/>
          <w:lang w:val="en-GB"/>
        </w:rPr>
        <w:br/>
      </w:r>
      <w:r w:rsidRPr="004429A1">
        <w:rPr>
          <w:rStyle w:val="Strong"/>
          <w:sz w:val="22"/>
          <w:szCs w:val="22"/>
          <w:u w:val="single"/>
          <w:lang w:val="en-GB"/>
        </w:rPr>
        <w:t>II.1.1)Title:</w:t>
      </w:r>
      <w:r>
        <w:rPr>
          <w:rStyle w:val="Strong"/>
          <w:b w:val="0"/>
          <w:sz w:val="22"/>
          <w:szCs w:val="22"/>
          <w:lang w:val="en-GB"/>
        </w:rPr>
        <w:br/>
      </w:r>
      <w:r>
        <w:rPr>
          <w:rStyle w:val="Strong"/>
          <w:b w:val="0"/>
          <w:sz w:val="22"/>
          <w:szCs w:val="22"/>
          <w:lang w:val="en-GB"/>
        </w:rPr>
        <w:br/>
      </w:r>
      <w:r w:rsidRPr="004429A1">
        <w:rPr>
          <w:rStyle w:val="Strong"/>
          <w:b w:val="0"/>
          <w:sz w:val="22"/>
          <w:szCs w:val="22"/>
          <w:lang w:val="en-GB"/>
        </w:rPr>
        <w:t>Medical equipment</w:t>
      </w:r>
      <w:r w:rsidR="00045773">
        <w:rPr>
          <w:rStyle w:val="Strong"/>
          <w:b w:val="0"/>
          <w:sz w:val="22"/>
          <w:szCs w:val="22"/>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4429A1" w:rsidRPr="004429A1">
        <w:rPr>
          <w:rStyle w:val="Emphasis"/>
          <w:i w:val="0"/>
          <w:sz w:val="22"/>
          <w:szCs w:val="22"/>
          <w:lang w:val="en-GB"/>
        </w:rPr>
        <w:t>General Hospital ”Đorđe Joanović” Zrenjanin</w:t>
      </w:r>
      <w:r w:rsidR="0040554E" w:rsidRPr="0040554E">
        <w:rPr>
          <w:rStyle w:val="Emphasis"/>
          <w:i w:val="0"/>
          <w:sz w:val="22"/>
          <w:szCs w:val="22"/>
          <w:lang w:val="en-GB"/>
        </w:rPr>
        <w:t xml:space="preserve">, Serbia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40554E" w:rsidRPr="0040554E">
        <w:rPr>
          <w:rStyle w:val="Emphasis"/>
          <w:i w:val="0"/>
          <w:sz w:val="22"/>
          <w:szCs w:val="22"/>
          <w:lang w:val="en-GB"/>
        </w:rPr>
        <w:t>Medical Equipment</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medical services capability</w:t>
      </w:r>
      <w:r w:rsidRPr="00930F49">
        <w:rPr>
          <w:rStyle w:val="Emphasis"/>
          <w:i w:val="0"/>
          <w:sz w:val="22"/>
          <w:szCs w:val="22"/>
          <w:lang w:val="en-GB"/>
        </w:rPr>
        <w:t>. Funding is provided through the INTERREG IPA CBC Romania-Serbia programme, through the project "</w:t>
      </w:r>
      <w:r w:rsidR="0040554E">
        <w:rPr>
          <w:rStyle w:val="Emphasis"/>
          <w:i w:val="0"/>
          <w:sz w:val="22"/>
          <w:szCs w:val="22"/>
          <w:lang w:val="en-GB"/>
        </w:rPr>
        <w:t>H</w:t>
      </w:r>
      <w:r w:rsidR="0040554E" w:rsidRPr="0040554E">
        <w:rPr>
          <w:rStyle w:val="Emphasis"/>
          <w:i w:val="0"/>
          <w:sz w:val="22"/>
          <w:szCs w:val="22"/>
          <w:lang w:val="en-GB"/>
        </w:rPr>
        <w:t xml:space="preserve">armonization of cardiovascular diseases management from prevention to heart transplantation in the cross border area </w:t>
      </w:r>
      <w:r w:rsidRPr="00930F49">
        <w:rPr>
          <w:rStyle w:val="Emphasis"/>
          <w:i w:val="0"/>
          <w:sz w:val="22"/>
          <w:szCs w:val="22"/>
          <w:lang w:val="en-GB"/>
        </w:rPr>
        <w:t>", JEMS RORS000</w:t>
      </w:r>
      <w:r w:rsidR="0040554E">
        <w:rPr>
          <w:rStyle w:val="Emphasis"/>
          <w:i w:val="0"/>
          <w:sz w:val="22"/>
          <w:szCs w:val="22"/>
          <w:lang w:val="en-GB"/>
        </w:rPr>
        <w:t>08</w:t>
      </w:r>
      <w:r w:rsidRPr="00930F49">
        <w:rPr>
          <w:rStyle w:val="Emphasis"/>
          <w:i w:val="0"/>
          <w:sz w:val="22"/>
          <w:szCs w:val="22"/>
          <w:lang w:val="en-GB"/>
        </w:rPr>
        <w:t xml:space="preserve">. One </w:t>
      </w:r>
      <w:r w:rsidR="0040554E">
        <w:rPr>
          <w:rStyle w:val="Emphasis"/>
          <w:i w:val="0"/>
          <w:sz w:val="22"/>
          <w:szCs w:val="22"/>
          <w:lang w:val="en-GB"/>
        </w:rPr>
        <w:t xml:space="preserve">set of various medical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DB35A9" w:rsidRPr="00930F49" w:rsidRDefault="00930F49" w:rsidP="00DB35A9">
      <w:pPr>
        <w:outlineLvl w:val="0"/>
        <w:rPr>
          <w:rStyle w:val="Strong"/>
          <w:b w:val="0"/>
          <w:sz w:val="22"/>
          <w:szCs w:val="22"/>
          <w:lang w:val="en-GB"/>
        </w:rPr>
      </w:pPr>
      <w:r w:rsidRPr="00930F49">
        <w:rPr>
          <w:rStyle w:val="Strong"/>
          <w:b w:val="0"/>
          <w:sz w:val="22"/>
          <w:szCs w:val="22"/>
          <w:lang w:val="en-GB"/>
        </w:rPr>
        <w:t>Open</w:t>
      </w:r>
      <w:r w:rsidR="00DB35A9" w:rsidRPr="00930F49">
        <w:rPr>
          <w:rStyle w:val="Strong"/>
          <w:b w:val="0"/>
          <w:sz w:val="22"/>
          <w:szCs w:val="22"/>
          <w:lang w:val="en-GB"/>
        </w:rPr>
        <w:br/>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40554E" w:rsidRPr="0040554E">
        <w:rPr>
          <w:rStyle w:val="Strong"/>
          <w:b w:val="0"/>
          <w:sz w:val="22"/>
          <w:szCs w:val="22"/>
        </w:rPr>
        <w:t>Medical Equipment</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lastRenderedPageBreak/>
        <w:t>Main CPV code</w:t>
      </w:r>
      <w:r w:rsidR="006F54F8">
        <w:rPr>
          <w:rStyle w:val="Strong"/>
          <w:b w:val="0"/>
          <w:sz w:val="22"/>
          <w:szCs w:val="22"/>
        </w:rPr>
        <w:t>:</w:t>
      </w:r>
      <w:r w:rsidR="006F54F8" w:rsidRPr="006F54F8">
        <w:rPr>
          <w:rStyle w:val="Strong"/>
          <w:b w:val="0"/>
          <w:sz w:val="22"/>
          <w:szCs w:val="22"/>
        </w:rPr>
        <w:t xml:space="preserve"> </w:t>
      </w:r>
      <w:r w:rsidR="0040554E" w:rsidRPr="0040554E">
        <w:rPr>
          <w:rStyle w:val="Strong"/>
          <w:b w:val="0"/>
          <w:sz w:val="22"/>
          <w:szCs w:val="22"/>
        </w:rPr>
        <w:t>33190000 Miscellaneous medical devices and products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4429A1">
        <w:rPr>
          <w:rStyle w:val="Strong"/>
          <w:b w:val="0"/>
          <w:sz w:val="22"/>
          <w:szCs w:val="22"/>
          <w:lang w:val="en-GB"/>
        </w:rPr>
        <w:t>Zrenjanin</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4429A1">
        <w:rPr>
          <w:rStyle w:val="Strong"/>
          <w:b w:val="0"/>
          <w:sz w:val="22"/>
          <w:szCs w:val="22"/>
          <w:lang w:val="en-GB"/>
        </w:rPr>
        <w:t>24</w:t>
      </w:r>
      <w:r w:rsidR="006F54F8">
        <w:rPr>
          <w:rStyle w:val="Strong"/>
          <w:b w:val="0"/>
          <w:sz w:val="22"/>
          <w:szCs w:val="22"/>
          <w:lang w:val="en-GB"/>
        </w:rPr>
        <w:t>/</w:t>
      </w:r>
      <w:r w:rsidR="0040554E">
        <w:rPr>
          <w:rStyle w:val="Strong"/>
          <w:b w:val="0"/>
          <w:sz w:val="22"/>
          <w:szCs w:val="22"/>
          <w:lang w:val="en-GB"/>
        </w:rPr>
        <w:t>0</w:t>
      </w:r>
      <w:r w:rsidR="004429A1">
        <w:rPr>
          <w:rStyle w:val="Strong"/>
          <w:b w:val="0"/>
          <w:sz w:val="22"/>
          <w:szCs w:val="22"/>
          <w:lang w:val="en-GB"/>
        </w:rPr>
        <w:t>2</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4429A1">
        <w:rPr>
          <w:rStyle w:val="Strong"/>
          <w:b w:val="0"/>
          <w:sz w:val="22"/>
          <w:szCs w:val="22"/>
          <w:lang w:val="en-GB"/>
        </w:rPr>
        <w:t>03</w:t>
      </w:r>
      <w:r w:rsidR="006F54F8" w:rsidRPr="006F54F8">
        <w:rPr>
          <w:rStyle w:val="Strong"/>
          <w:b w:val="0"/>
          <w:sz w:val="22"/>
          <w:szCs w:val="22"/>
          <w:lang w:val="en-GB"/>
        </w:rPr>
        <w:t>/</w:t>
      </w:r>
      <w:r w:rsidR="003634F7">
        <w:rPr>
          <w:rStyle w:val="Strong"/>
          <w:b w:val="0"/>
          <w:sz w:val="22"/>
          <w:szCs w:val="22"/>
          <w:lang w:val="en-GB"/>
        </w:rPr>
        <w:t>0</w:t>
      </w:r>
      <w:r w:rsidR="004429A1">
        <w:rPr>
          <w:rStyle w:val="Strong"/>
          <w:b w:val="0"/>
          <w:sz w:val="22"/>
          <w:szCs w:val="22"/>
          <w:lang w:val="en-GB"/>
        </w:rPr>
        <w:t>3</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4429A1" w:rsidRPr="004429A1">
        <w:rPr>
          <w:rStyle w:val="Strong"/>
          <w:b w:val="0"/>
          <w:sz w:val="22"/>
          <w:szCs w:val="22"/>
          <w:lang w:val="en-GB"/>
        </w:rPr>
        <w:t>General Hospital ”Đorđe Joanović” Zrenjanin, Dr Vase Savića 5, 23000 Zrenjanin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140" w:rsidRDefault="00831140">
      <w:r>
        <w:separator/>
      </w:r>
    </w:p>
  </w:endnote>
  <w:endnote w:type="continuationSeparator" w:id="1">
    <w:p w:rsidR="00831140" w:rsidRDefault="008311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76379B"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4429A1">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4429A1" w:rsidRPr="004429A1">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140" w:rsidRDefault="00831140">
      <w:r>
        <w:separator/>
      </w:r>
    </w:p>
  </w:footnote>
  <w:footnote w:type="continuationSeparator" w:id="1">
    <w:p w:rsidR="00831140" w:rsidRDefault="008311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741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1177</TotalTime>
  <Pages>2</Pages>
  <Words>265</Words>
  <Characters>1513</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2025-01-14T20:59:00Z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